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C11CB" w14:textId="57837A26" w:rsidR="00D04382" w:rsidRDefault="00CD0966" w:rsidP="00D04382">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Toc516738910"/>
      <w:bookmarkStart w:id="1" w:name="_Toc23926983"/>
      <w:r w:rsidRPr="00A12417">
        <w:t xml:space="preserve">ZAŁĄCZNIK NR 9 DO SWZ </w:t>
      </w:r>
      <w:r w:rsidR="00B22747" w:rsidRPr="00A12417">
        <w:t xml:space="preserve">- </w:t>
      </w:r>
      <w:r w:rsidRPr="00A12417">
        <w:t xml:space="preserve"> </w:t>
      </w:r>
      <w:bookmarkEnd w:id="0"/>
      <w:bookmarkEnd w:id="1"/>
      <w:r w:rsidR="00130F6A" w:rsidRPr="00A12417">
        <w:t>WYKAZ WYKONANYCH</w:t>
      </w:r>
      <w:r w:rsidR="00A12417" w:rsidRPr="00A12417">
        <w:t xml:space="preserve"> ZAMÓWIEŃ</w:t>
      </w:r>
      <w:r w:rsidR="00A12417" w:rsidRPr="00A12417">
        <w:tab/>
      </w:r>
      <w:r w:rsidR="00E27BC1" w:rsidRPr="00E27BC1">
        <w:rPr>
          <w:rFonts w:ascii="Calibri" w:eastAsia="Times New Roman" w:hAnsi="Calibri" w:cs="Calibri"/>
          <w:bCs w:val="0"/>
          <w:color w:val="auto"/>
          <w:szCs w:val="20"/>
        </w:rPr>
        <w:t>POST/DYS/OR/GZ/00060/2026</w:t>
      </w:r>
    </w:p>
    <w:tbl>
      <w:tblPr>
        <w:tblStyle w:val="Tabela-Siatka"/>
        <w:tblW w:w="989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551"/>
        <w:gridCol w:w="3685"/>
      </w:tblGrid>
      <w:tr w:rsidR="002F708E" w:rsidRPr="006B56FD" w14:paraId="097E3B39" w14:textId="77777777" w:rsidTr="00D04382">
        <w:trPr>
          <w:trHeight w:val="1820"/>
        </w:trPr>
        <w:tc>
          <w:tcPr>
            <w:tcW w:w="3656" w:type="dxa"/>
            <w:tcBorders>
              <w:top w:val="thinThickSmallGap" w:sz="12" w:space="0" w:color="0070C0"/>
              <w:bottom w:val="thinThickSmallGap" w:sz="12" w:space="0" w:color="0070C0"/>
            </w:tcBorders>
          </w:tcPr>
          <w:p w14:paraId="44A38BE9"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513B4A87"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6AA6F18F"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218DF6F5"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5E47E015"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551" w:type="dxa"/>
          </w:tcPr>
          <w:p w14:paraId="066C5F9F"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069D1003"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27BEDE0"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7617959"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1793667"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5228FCFC"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AB2ADDB" w14:textId="56849E6D" w:rsidR="00493C9D" w:rsidRDefault="00A12417" w:rsidP="00F62930">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9B2A00">
        <w:rPr>
          <w:rFonts w:asciiTheme="minorHAnsi" w:hAnsiTheme="minorHAnsi" w:cstheme="minorHAnsi"/>
          <w:szCs w:val="22"/>
        </w:rPr>
        <w:t>„</w:t>
      </w:r>
      <w:r w:rsidR="00F62930" w:rsidRPr="00F62930">
        <w:rPr>
          <w:rFonts w:cs="Arial"/>
          <w:b/>
          <w:i/>
          <w:snapToGrid w:val="0"/>
          <w:color w:val="000000"/>
          <w:szCs w:val="22"/>
        </w:rPr>
        <w:t>Budowa przyłączy kablowych nN na obszarze działania Rejonu Energetycznego Sanok - 5 częśc</w:t>
      </w:r>
      <w:r w:rsidR="00F62930">
        <w:rPr>
          <w:rFonts w:cs="Arial"/>
          <w:b/>
          <w:i/>
          <w:snapToGrid w:val="0"/>
          <w:color w:val="000000"/>
          <w:szCs w:val="22"/>
        </w:rPr>
        <w:t xml:space="preserve">i </w:t>
      </w:r>
      <w:r w:rsidR="00F62930" w:rsidRPr="00F62930">
        <w:rPr>
          <w:rFonts w:cs="Arial"/>
          <w:b/>
          <w:i/>
          <w:snapToGrid w:val="0"/>
          <w:color w:val="000000"/>
          <w:szCs w:val="22"/>
        </w:rPr>
        <w:t>(5</w:t>
      </w:r>
      <w:r w:rsidR="00D34201">
        <w:rPr>
          <w:rFonts w:cs="Arial"/>
          <w:b/>
          <w:i/>
          <w:snapToGrid w:val="0"/>
          <w:color w:val="000000"/>
          <w:szCs w:val="22"/>
        </w:rPr>
        <w:t>1</w:t>
      </w:r>
      <w:r w:rsidR="00F62930" w:rsidRPr="00F62930">
        <w:rPr>
          <w:rFonts w:cs="Arial"/>
          <w:b/>
          <w:i/>
          <w:snapToGrid w:val="0"/>
          <w:color w:val="000000"/>
          <w:szCs w:val="22"/>
        </w:rPr>
        <w:t xml:space="preserve"> pozycji) "Pakiet nr XCVIII</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ostatnich </w:t>
      </w:r>
      <w:r w:rsidR="009B2A00" w:rsidRPr="00083A1D">
        <w:rPr>
          <w:rFonts w:cs="Calibri"/>
          <w:bCs/>
          <w:szCs w:val="22"/>
          <w:lang w:eastAsia="pl-PL"/>
        </w:rPr>
        <w:t>5</w:t>
      </w:r>
      <w:r w:rsidRPr="00A12417">
        <w:rPr>
          <w:rFonts w:cs="Calibri"/>
          <w:bCs/>
          <w:szCs w:val="22"/>
          <w:lang w:eastAsia="pl-PL"/>
        </w:rPr>
        <w:t xml:space="preserve"> lat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6C2A2AE7" w14:textId="77777777"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43C49495"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784F2CA" w14:textId="77777777"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72632757" w14:textId="77777777"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60E92D63" w14:textId="77777777"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6C7F27AC" w14:textId="77777777"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6521E339" w14:textId="77777777"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6016F7B8" w14:textId="77777777"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1480678D" w14:textId="77777777" w:rsidTr="003D3156">
        <w:trPr>
          <w:trHeight w:val="65"/>
          <w:tblHeader/>
          <w:jc w:val="center"/>
        </w:trPr>
        <w:tc>
          <w:tcPr>
            <w:tcW w:w="205" w:type="pct"/>
            <w:vMerge/>
            <w:tcBorders>
              <w:left w:val="single" w:sz="4" w:space="0" w:color="auto"/>
            </w:tcBorders>
            <w:vAlign w:val="center"/>
          </w:tcPr>
          <w:p w14:paraId="28BCD0B0"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6E9EB1A6" w14:textId="77777777" w:rsidR="00D65232" w:rsidRPr="004651BA" w:rsidRDefault="00D65232" w:rsidP="00EA4D6B">
            <w:pPr>
              <w:jc w:val="center"/>
              <w:rPr>
                <w:rFonts w:cs="Calibri"/>
                <w:i/>
              </w:rPr>
            </w:pPr>
          </w:p>
        </w:tc>
        <w:tc>
          <w:tcPr>
            <w:tcW w:w="856" w:type="pct"/>
            <w:vMerge/>
            <w:tcBorders>
              <w:bottom w:val="single" w:sz="4" w:space="0" w:color="auto"/>
            </w:tcBorders>
          </w:tcPr>
          <w:p w14:paraId="5912129B" w14:textId="77777777" w:rsidR="00D65232" w:rsidRPr="004651BA" w:rsidRDefault="00D65232" w:rsidP="00EA4D6B">
            <w:pPr>
              <w:jc w:val="center"/>
              <w:rPr>
                <w:rFonts w:cs="Calibri"/>
                <w:i/>
              </w:rPr>
            </w:pPr>
          </w:p>
        </w:tc>
        <w:tc>
          <w:tcPr>
            <w:tcW w:w="821" w:type="pct"/>
            <w:vMerge/>
            <w:tcBorders>
              <w:bottom w:val="single" w:sz="4" w:space="0" w:color="auto"/>
            </w:tcBorders>
          </w:tcPr>
          <w:p w14:paraId="2560B454" w14:textId="77777777"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09F2C333"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41373659" w14:textId="77777777"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7E2CBE5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158FBAF2"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4603A291" w14:textId="77777777" w:rsidR="00D65232" w:rsidRPr="000D4627" w:rsidRDefault="00D65232" w:rsidP="00EA4D6B">
            <w:pPr>
              <w:jc w:val="center"/>
              <w:rPr>
                <w:rFonts w:cs="Calibri"/>
                <w:i/>
                <w:sz w:val="16"/>
                <w:szCs w:val="16"/>
              </w:rPr>
            </w:pPr>
          </w:p>
        </w:tc>
      </w:tr>
      <w:tr w:rsidR="00247250" w:rsidRPr="004651BA" w14:paraId="3E342A3E" w14:textId="77777777" w:rsidTr="003D3156">
        <w:trPr>
          <w:trHeight w:val="65"/>
          <w:jc w:val="center"/>
        </w:trPr>
        <w:tc>
          <w:tcPr>
            <w:tcW w:w="205" w:type="pct"/>
            <w:tcBorders>
              <w:right w:val="single" w:sz="4" w:space="0" w:color="auto"/>
            </w:tcBorders>
            <w:vAlign w:val="center"/>
          </w:tcPr>
          <w:p w14:paraId="1D113BA8" w14:textId="77777777"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92A4EAF"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7196153"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3B76726" w14:textId="77777777"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DFCE6E8"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A3344C5"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4BE22863" w14:textId="77777777" w:rsidR="00D65232" w:rsidRPr="00B22747" w:rsidRDefault="00D65232" w:rsidP="00890834">
            <w:pPr>
              <w:spacing w:before="60" w:after="60" w:line="240" w:lineRule="auto"/>
              <w:jc w:val="left"/>
              <w:rPr>
                <w:rFonts w:cs="Calibri"/>
                <w:szCs w:val="22"/>
              </w:rPr>
            </w:pPr>
          </w:p>
        </w:tc>
      </w:tr>
      <w:tr w:rsidR="00F71BCF" w:rsidRPr="004651BA" w14:paraId="1E14DEBA" w14:textId="77777777" w:rsidTr="003D3156">
        <w:trPr>
          <w:trHeight w:val="65"/>
          <w:jc w:val="center"/>
        </w:trPr>
        <w:tc>
          <w:tcPr>
            <w:tcW w:w="205" w:type="pct"/>
            <w:tcBorders>
              <w:right w:val="single" w:sz="4" w:space="0" w:color="auto"/>
            </w:tcBorders>
            <w:vAlign w:val="center"/>
          </w:tcPr>
          <w:p w14:paraId="724562EA"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6AF09567"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AA08DED"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C717A29"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868788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AE46972"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67AE202A" w14:textId="77777777" w:rsidR="00F71BCF" w:rsidRPr="00B22747" w:rsidRDefault="00F71BCF" w:rsidP="00890834">
            <w:pPr>
              <w:spacing w:before="60" w:after="60" w:line="240" w:lineRule="auto"/>
              <w:jc w:val="left"/>
              <w:rPr>
                <w:rFonts w:cs="Calibri"/>
                <w:szCs w:val="22"/>
              </w:rPr>
            </w:pPr>
          </w:p>
        </w:tc>
      </w:tr>
      <w:tr w:rsidR="00F71BCF" w:rsidRPr="004651BA" w14:paraId="7836AFDF" w14:textId="77777777" w:rsidTr="003D3156">
        <w:trPr>
          <w:trHeight w:val="65"/>
          <w:jc w:val="center"/>
        </w:trPr>
        <w:tc>
          <w:tcPr>
            <w:tcW w:w="205" w:type="pct"/>
            <w:tcBorders>
              <w:right w:val="single" w:sz="4" w:space="0" w:color="auto"/>
            </w:tcBorders>
            <w:vAlign w:val="center"/>
          </w:tcPr>
          <w:p w14:paraId="21B13587"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265F391D"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E1EC27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D15FF4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FF02B26"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BB44C83"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0EE8133C" w14:textId="77777777" w:rsidR="00F71BCF" w:rsidRPr="00B22747" w:rsidRDefault="00F71BCF" w:rsidP="00890834">
            <w:pPr>
              <w:spacing w:before="60" w:after="60" w:line="240" w:lineRule="auto"/>
              <w:jc w:val="left"/>
              <w:rPr>
                <w:rFonts w:cs="Calibri"/>
                <w:szCs w:val="22"/>
              </w:rPr>
            </w:pPr>
          </w:p>
        </w:tc>
      </w:tr>
    </w:tbl>
    <w:p w14:paraId="6505FE5D" w14:textId="77777777" w:rsidR="006527F9" w:rsidRDefault="00493C9D" w:rsidP="006527F9">
      <w:pPr>
        <w:spacing w:before="120"/>
        <w:ind w:left="-284" w:right="-569"/>
        <w:outlineLvl w:val="0"/>
        <w:rPr>
          <w:rFonts w:asciiTheme="minorHAnsi" w:hAnsiTheme="minorHAnsi" w:cstheme="minorHAnsi"/>
          <w:i/>
          <w:sz w:val="16"/>
          <w:szCs w:val="18"/>
        </w:rPr>
      </w:pPr>
      <w:bookmarkStart w:id="2" w:name="_Toc515896307"/>
      <w:bookmarkStart w:id="3" w:name="_Toc516738911"/>
      <w:r w:rsidRPr="00544D2E">
        <w:rPr>
          <w:rFonts w:asciiTheme="minorHAnsi" w:hAnsiTheme="minorHAnsi" w:cstheme="minorHAnsi"/>
          <w:i/>
          <w:sz w:val="16"/>
          <w:szCs w:val="18"/>
        </w:rPr>
        <w:t>UWAGA: Należy dostosować ilość wierszy do ilości wykazywanych zadań</w:t>
      </w:r>
      <w:bookmarkEnd w:id="2"/>
      <w:bookmarkEnd w:id="3"/>
    </w:p>
    <w:p w14:paraId="31FC1578" w14:textId="77777777" w:rsidR="006527F9" w:rsidRDefault="006527F9" w:rsidP="006527F9">
      <w:pPr>
        <w:spacing w:before="120"/>
        <w:ind w:left="-284" w:right="-569"/>
        <w:outlineLvl w:val="0"/>
        <w:rPr>
          <w:rFonts w:asciiTheme="minorHAnsi" w:hAnsiTheme="minorHAnsi" w:cstheme="minorHAnsi"/>
          <w:i/>
          <w:sz w:val="16"/>
          <w:szCs w:val="18"/>
        </w:rPr>
      </w:pPr>
    </w:p>
    <w:p w14:paraId="2ED074B6" w14:textId="77777777" w:rsidR="00DC42A3" w:rsidRDefault="00A12417" w:rsidP="008D3BD8">
      <w:pPr>
        <w:spacing w:before="120"/>
        <w:ind w:left="-284" w:right="26"/>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0E1A34F9" w14:textId="77777777" w:rsidR="00185F18" w:rsidRPr="00185F18" w:rsidRDefault="00185F18" w:rsidP="00185F18">
      <w:pPr>
        <w:tabs>
          <w:tab w:val="left" w:pos="5670"/>
        </w:tabs>
        <w:spacing w:before="1440"/>
        <w:ind w:right="28"/>
        <w:rPr>
          <w:rFonts w:cs="Calibri"/>
          <w:szCs w:val="22"/>
        </w:rPr>
      </w:pPr>
      <w:bookmarkStart w:id="4" w:name="_Toc516738912"/>
      <w:bookmarkEnd w:id="4"/>
      <w:r w:rsidRPr="00185F18">
        <w:rPr>
          <w:rFonts w:cs="Calibri"/>
          <w:szCs w:val="22"/>
        </w:rPr>
        <w:tab/>
        <w:t>.…….………..…....................................</w:t>
      </w:r>
    </w:p>
    <w:p w14:paraId="1E6EF98B"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680F1B" w14:textId="77777777"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D04382">
      <w:headerReference w:type="even" r:id="rId13"/>
      <w:headerReference w:type="default" r:id="rId14"/>
      <w:footerReference w:type="even" r:id="rId15"/>
      <w:footerReference w:type="default" r:id="rId16"/>
      <w:headerReference w:type="first" r:id="rId17"/>
      <w:footerReference w:type="first" r:id="rId18"/>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3B0FD7" w14:textId="77777777" w:rsidR="000D53D1" w:rsidRDefault="000D53D1" w:rsidP="004A302B">
      <w:pPr>
        <w:spacing w:line="240" w:lineRule="auto"/>
      </w:pPr>
      <w:r>
        <w:separator/>
      </w:r>
    </w:p>
  </w:endnote>
  <w:endnote w:type="continuationSeparator" w:id="0">
    <w:p w14:paraId="0BB40133" w14:textId="77777777" w:rsidR="000D53D1" w:rsidRDefault="000D53D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E65BE"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C3BC7" w14:textId="77777777"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8A08A"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7458A" w14:textId="77777777" w:rsidR="000D53D1" w:rsidRDefault="000D53D1" w:rsidP="004A302B">
      <w:pPr>
        <w:spacing w:line="240" w:lineRule="auto"/>
      </w:pPr>
      <w:r>
        <w:separator/>
      </w:r>
    </w:p>
  </w:footnote>
  <w:footnote w:type="continuationSeparator" w:id="0">
    <w:p w14:paraId="5254A4BC" w14:textId="77777777" w:rsidR="000D53D1" w:rsidRDefault="000D53D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60BE9"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AD828"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48646" w14:textId="77777777" w:rsidR="00BB4FE7" w:rsidRPr="00BB4FE7" w:rsidRDefault="00356AB8"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2336" behindDoc="0" locked="0" layoutInCell="1" allowOverlap="1" wp14:anchorId="6D5AFC54" wp14:editId="568F19F3">
          <wp:simplePos x="0" y="0"/>
          <wp:positionH relativeFrom="page">
            <wp:posOffset>504190</wp:posOffset>
          </wp:positionH>
          <wp:positionV relativeFrom="page">
            <wp:posOffset>431800</wp:posOffset>
          </wp:positionV>
          <wp:extent cx="756000" cy="586800"/>
          <wp:effectExtent l="0" t="0" r="6350" b="3810"/>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 cy="586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27025521">
    <w:abstractNumId w:val="22"/>
  </w:num>
  <w:num w:numId="2" w16cid:durableId="660473324">
    <w:abstractNumId w:val="9"/>
  </w:num>
  <w:num w:numId="3" w16cid:durableId="400056218">
    <w:abstractNumId w:val="4"/>
  </w:num>
  <w:num w:numId="4" w16cid:durableId="1434790431">
    <w:abstractNumId w:val="36"/>
  </w:num>
  <w:num w:numId="5" w16cid:durableId="2057270229">
    <w:abstractNumId w:val="19"/>
  </w:num>
  <w:num w:numId="6" w16cid:durableId="1682850560">
    <w:abstractNumId w:val="14"/>
  </w:num>
  <w:num w:numId="7" w16cid:durableId="606933040">
    <w:abstractNumId w:val="27"/>
  </w:num>
  <w:num w:numId="8" w16cid:durableId="122040117">
    <w:abstractNumId w:val="43"/>
  </w:num>
  <w:num w:numId="9" w16cid:durableId="1529948311">
    <w:abstractNumId w:val="12"/>
  </w:num>
  <w:num w:numId="10" w16cid:durableId="747461057">
    <w:abstractNumId w:val="33"/>
  </w:num>
  <w:num w:numId="11" w16cid:durableId="533077344">
    <w:abstractNumId w:val="24"/>
  </w:num>
  <w:num w:numId="12" w16cid:durableId="1837721269">
    <w:abstractNumId w:val="18"/>
  </w:num>
  <w:num w:numId="13" w16cid:durableId="557011653">
    <w:abstractNumId w:val="10"/>
  </w:num>
  <w:num w:numId="14" w16cid:durableId="1409615501">
    <w:abstractNumId w:val="25"/>
  </w:num>
  <w:num w:numId="15" w16cid:durableId="2051109911">
    <w:abstractNumId w:val="35"/>
  </w:num>
  <w:num w:numId="16" w16cid:durableId="482897005">
    <w:abstractNumId w:val="32"/>
  </w:num>
  <w:num w:numId="17" w16cid:durableId="1349284667">
    <w:abstractNumId w:val="44"/>
  </w:num>
  <w:num w:numId="18" w16cid:durableId="164516609">
    <w:abstractNumId w:val="16"/>
  </w:num>
  <w:num w:numId="19" w16cid:durableId="89936208">
    <w:abstractNumId w:val="5"/>
  </w:num>
  <w:num w:numId="20" w16cid:durableId="7950305">
    <w:abstractNumId w:val="29"/>
  </w:num>
  <w:num w:numId="21" w16cid:durableId="17179729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1057970">
    <w:abstractNumId w:val="7"/>
  </w:num>
  <w:num w:numId="23" w16cid:durableId="1696081248">
    <w:abstractNumId w:val="46"/>
  </w:num>
  <w:num w:numId="24" w16cid:durableId="1997687140">
    <w:abstractNumId w:val="8"/>
  </w:num>
  <w:num w:numId="25" w16cid:durableId="461775313">
    <w:abstractNumId w:val="20"/>
  </w:num>
  <w:num w:numId="26" w16cid:durableId="268662645">
    <w:abstractNumId w:val="13"/>
  </w:num>
  <w:num w:numId="27" w16cid:durableId="665284908">
    <w:abstractNumId w:val="23"/>
  </w:num>
  <w:num w:numId="28" w16cid:durableId="1549344348">
    <w:abstractNumId w:val="6"/>
  </w:num>
  <w:num w:numId="29" w16cid:durableId="476804840">
    <w:abstractNumId w:val="21"/>
  </w:num>
  <w:num w:numId="30" w16cid:durableId="1516123">
    <w:abstractNumId w:val="28"/>
  </w:num>
  <w:num w:numId="31" w16cid:durableId="573785917">
    <w:abstractNumId w:val="26"/>
  </w:num>
  <w:num w:numId="32" w16cid:durableId="798180859">
    <w:abstractNumId w:val="31"/>
  </w:num>
  <w:num w:numId="33" w16cid:durableId="399791172">
    <w:abstractNumId w:val="34"/>
  </w:num>
  <w:num w:numId="34" w16cid:durableId="1183326848">
    <w:abstractNumId w:val="15"/>
  </w:num>
  <w:num w:numId="35" w16cid:durableId="1540583779">
    <w:abstractNumId w:val="17"/>
  </w:num>
  <w:num w:numId="36" w16cid:durableId="698890769">
    <w:abstractNumId w:val="3"/>
  </w:num>
  <w:num w:numId="37" w16cid:durableId="1908152967">
    <w:abstractNumId w:val="41"/>
  </w:num>
  <w:num w:numId="38" w16cid:durableId="177081011">
    <w:abstractNumId w:val="38"/>
  </w:num>
  <w:num w:numId="39" w16cid:durableId="130486749">
    <w:abstractNumId w:val="45"/>
  </w:num>
  <w:num w:numId="40" w16cid:durableId="149293942">
    <w:abstractNumId w:val="37"/>
  </w:num>
  <w:num w:numId="41" w16cid:durableId="341976766">
    <w:abstractNumId w:val="30"/>
  </w:num>
  <w:num w:numId="42" w16cid:durableId="14725995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819689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3041920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62293886">
    <w:abstractNumId w:val="42"/>
  </w:num>
  <w:num w:numId="46" w16cid:durableId="1825389621">
    <w:abstractNumId w:val="40"/>
  </w:num>
  <w:num w:numId="47" w16cid:durableId="184755367">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3764"/>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3A1D"/>
    <w:rsid w:val="000842D7"/>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3D1"/>
    <w:rsid w:val="000D586C"/>
    <w:rsid w:val="000D6A3F"/>
    <w:rsid w:val="000D756A"/>
    <w:rsid w:val="000D765A"/>
    <w:rsid w:val="000D7931"/>
    <w:rsid w:val="000E1EA0"/>
    <w:rsid w:val="000E3A9E"/>
    <w:rsid w:val="000E561A"/>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3FA0"/>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AB8"/>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3DF"/>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2C0"/>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0788F"/>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1F0"/>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341"/>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C87"/>
    <w:rsid w:val="008D0E90"/>
    <w:rsid w:val="008D1D7D"/>
    <w:rsid w:val="008D2147"/>
    <w:rsid w:val="008D2B6F"/>
    <w:rsid w:val="008D3BD8"/>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D6F95"/>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475"/>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87F89"/>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BDD"/>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2F4D"/>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382"/>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4201"/>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2D2A"/>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27BC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0955"/>
    <w:rsid w:val="00F528DE"/>
    <w:rsid w:val="00F52D09"/>
    <w:rsid w:val="00F549DA"/>
    <w:rsid w:val="00F54B34"/>
    <w:rsid w:val="00F5666F"/>
    <w:rsid w:val="00F576DA"/>
    <w:rsid w:val="00F578F4"/>
    <w:rsid w:val="00F60279"/>
    <w:rsid w:val="00F61833"/>
    <w:rsid w:val="00F62930"/>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F801E1"/>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POST/DYS/OR/GZ/00060/2026                         </dmsv2SWPP2ObjectNumber>
    <dmsv2SWPP2SumMD5 xmlns="http://schemas.microsoft.com/sharepoint/v3">bf3f61cd18d7667a424821db1afc390d</dmsv2SWPP2SumMD5>
    <dmsv2BaseMoved xmlns="http://schemas.microsoft.com/sharepoint/v3">false</dmsv2BaseMoved>
    <dmsv2BaseIsSensitive xmlns="http://schemas.microsoft.com/sharepoint/v3">true</dmsv2BaseIsSensitive>
    <dmsv2SWPP2IDSWPP2 xmlns="http://schemas.microsoft.com/sharepoint/v3">703269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24141697</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00000001000700030000000f000000000001</dmsv2SWPP2ObjectDepartment>
    <dmsv2SWPP2ObjectName xmlns="http://schemas.microsoft.com/sharepoint/v3">Postępowanie</dmsv2SWPP2ObjectName>
    <_dlc_DocId xmlns="a19cb1c7-c5c7-46d4-85ae-d83685407bba">JEUP5JKVCYQC-1092029480-12744</_dlc_DocId>
    <_dlc_DocIdUrl xmlns="a19cb1c7-c5c7-46d4-85ae-d83685407bba">
      <Url>https://swpp2.dms.gkpge.pl/sites/41/_layouts/15/DocIdRedir.aspx?ID=JEUP5JKVCYQC-1092029480-12744</Url>
      <Description>JEUP5JKVCYQC-1092029480-12744</Description>
    </_dlc_DocIdUrl>
  </documentManagement>
</p:propertie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59FB765C-1E9C-4E77-90A7-DF13EEEDD24D}"/>
</file>

<file path=customXml/itemProps3.xml><?xml version="1.0" encoding="utf-8"?>
<ds:datastoreItem xmlns:ds="http://schemas.openxmlformats.org/officeDocument/2006/customXml" ds:itemID="{E6F2B481-2BF3-4E61-9A61-F2968FA1DFA2}">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18B67065-D4D1-4408-B6AD-DC78844DA56D}">
  <ds:schemaRefs>
    <ds:schemaRef ds:uri="http://schemas.openxmlformats.org/officeDocument/2006/bibliography"/>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163</Words>
  <Characters>978</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49</cp:revision>
  <cp:lastPrinted>2020-02-27T07:25:00Z</cp:lastPrinted>
  <dcterms:created xsi:type="dcterms:W3CDTF">2021-01-27T10:00:00Z</dcterms:created>
  <dcterms:modified xsi:type="dcterms:W3CDTF">2026-01-16T13:37:00Z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05bfc3e2-7503-43a3-bdf2-017a41789b8c</vt:lpwstr>
  </property>
</Properties>
</file>